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FE201A" w:rsidRDefault="00E13AF8" w:rsidP="001470E4">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F91DB5" w:rsidRDefault="00F91DB5" w:rsidP="008E3D43"/>
    <w:p w:rsidR="008E3D43" w:rsidRDefault="008E3D43" w:rsidP="00915B7D">
      <w:pPr>
        <w:rPr>
          <w:b/>
        </w:rPr>
      </w:pPr>
    </w:p>
    <w:p w:rsidR="008E3D43" w:rsidRDefault="008E3D43" w:rsidP="00915B7D">
      <w:pPr>
        <w:rPr>
          <w:b/>
        </w:rPr>
      </w:pPr>
    </w:p>
    <w:p w:rsidR="001470E4" w:rsidRDefault="001470E4" w:rsidP="00915B7D">
      <w:pPr>
        <w:rPr>
          <w:b/>
        </w:rPr>
      </w:pPr>
    </w:p>
    <w:p w:rsidR="001470E4" w:rsidRDefault="001470E4" w:rsidP="00915B7D">
      <w:pPr>
        <w:rPr>
          <w:b/>
        </w:rPr>
      </w:pPr>
    </w:p>
    <w:p w:rsidR="001470E4" w:rsidRDefault="001470E4" w:rsidP="00915B7D">
      <w:pPr>
        <w:rPr>
          <w:b/>
        </w:rPr>
      </w:pPr>
    </w:p>
    <w:p w:rsidR="001470E4" w:rsidRDefault="001470E4" w:rsidP="00915B7D">
      <w:pPr>
        <w:rPr>
          <w:b/>
        </w:rPr>
      </w:pPr>
    </w:p>
    <w:p w:rsidR="001470E4" w:rsidRDefault="001470E4" w:rsidP="00915B7D">
      <w:pPr>
        <w:rPr>
          <w:b/>
        </w:rPr>
      </w:pPr>
    </w:p>
    <w:p w:rsidR="001470E4" w:rsidRDefault="001470E4" w:rsidP="00915B7D">
      <w:pPr>
        <w:rPr>
          <w:b/>
        </w:rPr>
      </w:pPr>
    </w:p>
    <w:p w:rsidR="001470E4" w:rsidRDefault="001470E4" w:rsidP="00915B7D">
      <w:pPr>
        <w:rPr>
          <w:b/>
        </w:rPr>
      </w:pPr>
    </w:p>
    <w:p w:rsidR="001470E4" w:rsidRDefault="001470E4" w:rsidP="00915B7D">
      <w:pPr>
        <w:rPr>
          <w:b/>
        </w:rPr>
      </w:pPr>
    </w:p>
    <w:p w:rsidR="006030D0" w:rsidRDefault="006030D0" w:rsidP="00915B7D">
      <w:pPr>
        <w:rPr>
          <w:b/>
        </w:rPr>
      </w:pPr>
    </w:p>
    <w:p w:rsidR="006030D0" w:rsidRDefault="006030D0" w:rsidP="00915B7D">
      <w:pPr>
        <w:rPr>
          <w:b/>
        </w:rPr>
      </w:pPr>
    </w:p>
    <w:p w:rsidR="006030D0" w:rsidRDefault="006030D0" w:rsidP="00915B7D">
      <w:pPr>
        <w:rPr>
          <w:b/>
        </w:rPr>
      </w:pPr>
    </w:p>
    <w:p w:rsidR="00BA4F89" w:rsidRPr="0005731D" w:rsidRDefault="00BA4F89" w:rsidP="00915B7D">
      <w:pPr>
        <w:rPr>
          <w:b/>
        </w:rPr>
      </w:pPr>
    </w:p>
    <w:p w:rsidR="007B53E8" w:rsidRPr="005A22C3" w:rsidRDefault="007B53E8"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281E5B" w:rsidRPr="00281E5B">
        <w:rPr>
          <w:sz w:val="26"/>
          <w:szCs w:val="26"/>
        </w:rPr>
        <w:t>предоставление сетевых ресурсов для организации каналов связи</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1470E4">
        <w:rPr>
          <w:iCs/>
        </w:rPr>
        <w:t>20</w:t>
      </w:r>
      <w:bookmarkStart w:id="0" w:name="_GoBack"/>
      <w:bookmarkEnd w:id="0"/>
      <w:r w:rsidRPr="00F84878">
        <w:rPr>
          <w:iCs/>
        </w:rPr>
        <w:t xml:space="preserve">» </w:t>
      </w:r>
      <w:r w:rsidR="00FE201A">
        <w:rPr>
          <w:iCs/>
        </w:rPr>
        <w:t>сентября</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1470E4" w:rsidRDefault="001470E4" w:rsidP="0005731D">
      <w:pPr>
        <w:pStyle w:val="rvps1"/>
        <w:jc w:val="left"/>
      </w:pPr>
    </w:p>
    <w:p w:rsidR="001470E4" w:rsidRDefault="001470E4" w:rsidP="0005731D">
      <w:pPr>
        <w:pStyle w:val="rvps1"/>
        <w:jc w:val="left"/>
      </w:pPr>
    </w:p>
    <w:p w:rsidR="001470E4" w:rsidRDefault="001470E4" w:rsidP="0005731D">
      <w:pPr>
        <w:pStyle w:val="rvps1"/>
        <w:jc w:val="left"/>
      </w:pPr>
    </w:p>
    <w:p w:rsidR="00BA4F89" w:rsidRDefault="00BA4F89" w:rsidP="0005731D">
      <w:pPr>
        <w:pStyle w:val="rvps1"/>
        <w:jc w:val="left"/>
      </w:pPr>
    </w:p>
    <w:p w:rsidR="00D957A6" w:rsidRDefault="00D957A6" w:rsidP="00915B7D">
      <w:pPr>
        <w:rPr>
          <w:b/>
          <w:color w:val="FF0000"/>
        </w:rPr>
      </w:pPr>
    </w:p>
    <w:p w:rsidR="00F4795F" w:rsidRDefault="00F4795F" w:rsidP="00915B7D">
      <w:pPr>
        <w:rPr>
          <w:b/>
          <w:color w:val="FF0000"/>
        </w:rPr>
      </w:pPr>
    </w:p>
    <w:p w:rsidR="00F4795F" w:rsidRDefault="00F4795F" w:rsidP="00915B7D">
      <w:pPr>
        <w:rPr>
          <w:b/>
          <w:color w:val="FF0000"/>
        </w:rPr>
      </w:pPr>
    </w:p>
    <w:p w:rsidR="008E3D43" w:rsidRDefault="008E3D43"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CA0854">
          <w:rPr>
            <w:noProof/>
            <w:webHidden/>
          </w:rPr>
          <w:t>3</w:t>
        </w:r>
        <w:r w:rsidRPr="00742F11">
          <w:rPr>
            <w:noProof/>
            <w:webHidden/>
          </w:rPr>
          <w:fldChar w:fldCharType="end"/>
        </w:r>
      </w:hyperlink>
    </w:p>
    <w:p w:rsidR="00915B7D" w:rsidRPr="00742F11" w:rsidRDefault="00CA0854"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CA0854"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CA0854"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CA0854"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CA0854"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CA0854"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CA0854"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CA0854"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CA0854"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281E5B">
        <w:rPr>
          <w:b/>
        </w:rPr>
        <w:t>п</w:t>
      </w:r>
      <w:r w:rsidR="00281E5B" w:rsidRPr="006256CF">
        <w:rPr>
          <w:b/>
        </w:rPr>
        <w:t>редоставление сетевых ресурсов для организации каналов связи</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111C4D"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B42DA3" w:rsidRDefault="00111C4D" w:rsidP="001412FA">
            <w:pPr>
              <w:autoSpaceDE w:val="0"/>
              <w:autoSpaceDN w:val="0"/>
              <w:adjustRightInd w:val="0"/>
              <w:jc w:val="both"/>
            </w:pPr>
            <w:r>
              <w:t>Муртазин Эрик Димович</w:t>
            </w:r>
          </w:p>
          <w:p w:rsidR="00915B7D" w:rsidRPr="00FC3979" w:rsidRDefault="00B42DA3" w:rsidP="0000551E">
            <w:pPr>
              <w:autoSpaceDE w:val="0"/>
              <w:autoSpaceDN w:val="0"/>
              <w:adjustRightInd w:val="0"/>
              <w:jc w:val="both"/>
            </w:pPr>
            <w:r w:rsidRPr="00B42DA3">
              <w:t>т</w:t>
            </w:r>
            <w:r>
              <w:t>ел</w:t>
            </w:r>
            <w:r w:rsidRPr="00FC3979">
              <w:t xml:space="preserve">. </w:t>
            </w:r>
            <w:r w:rsidRPr="00FC3979">
              <w:rPr>
                <w:bCs/>
              </w:rPr>
              <w:t>+ 7</w:t>
            </w:r>
            <w:r w:rsidR="002D671C" w:rsidRPr="00FC3979">
              <w:t xml:space="preserve"> (347) 221</w:t>
            </w:r>
            <w:r w:rsidR="00111C4D" w:rsidRPr="00FC3979">
              <w:t>5905</w:t>
            </w:r>
            <w:r w:rsidRPr="00FC3979">
              <w:t xml:space="preserve">, </w:t>
            </w:r>
            <w:r w:rsidR="00B22F1E" w:rsidRPr="0053230E">
              <w:rPr>
                <w:rFonts w:eastAsia="Calibri"/>
                <w:bCs/>
                <w:color w:val="000000"/>
                <w:lang w:val="en-US"/>
              </w:rPr>
              <w:t>e</w:t>
            </w:r>
            <w:r w:rsidR="00B22F1E" w:rsidRPr="00FC3979">
              <w:rPr>
                <w:rFonts w:eastAsia="Calibri"/>
                <w:bCs/>
                <w:color w:val="000000"/>
              </w:rPr>
              <w:t>-</w:t>
            </w:r>
            <w:r w:rsidR="00B22F1E" w:rsidRPr="0053230E">
              <w:rPr>
                <w:rFonts w:eastAsia="Calibri"/>
                <w:bCs/>
                <w:color w:val="000000"/>
                <w:lang w:val="en-US"/>
              </w:rPr>
              <w:t>mail</w:t>
            </w:r>
            <w:r w:rsidR="00B22F1E" w:rsidRPr="00FC3979">
              <w:rPr>
                <w:rFonts w:eastAsia="Calibri"/>
                <w:bCs/>
                <w:color w:val="000000"/>
              </w:rPr>
              <w:t>:</w:t>
            </w:r>
            <w:r w:rsidR="00B22F1E" w:rsidRPr="00FC3979">
              <w:t xml:space="preserve"> </w:t>
            </w:r>
            <w:hyperlink r:id="rId14" w:history="1">
              <w:r w:rsidR="00111C4D" w:rsidRPr="009B3577">
                <w:rPr>
                  <w:rStyle w:val="a5"/>
                  <w:lang w:val="en-US"/>
                </w:rPr>
                <w:t>e</w:t>
              </w:r>
              <w:r w:rsidR="00111C4D" w:rsidRPr="00FC3979">
                <w:rPr>
                  <w:rStyle w:val="a5"/>
                </w:rPr>
                <w:t>.</w:t>
              </w:r>
              <w:r w:rsidR="00111C4D" w:rsidRPr="009B3577">
                <w:rPr>
                  <w:rStyle w:val="a5"/>
                  <w:lang w:val="en-US"/>
                </w:rPr>
                <w:t>murtazin</w:t>
              </w:r>
              <w:r w:rsidR="00111C4D" w:rsidRPr="00FC3979">
                <w:rPr>
                  <w:rStyle w:val="a5"/>
                </w:rPr>
                <w:t>@</w:t>
              </w:r>
              <w:r w:rsidR="00111C4D" w:rsidRPr="009B3577">
                <w:rPr>
                  <w:rStyle w:val="a5"/>
                  <w:lang w:val="en-US"/>
                </w:rPr>
                <w:t>bashtel</w:t>
              </w:r>
              <w:r w:rsidR="00111C4D" w:rsidRPr="00FC3979">
                <w:rPr>
                  <w:rStyle w:val="a5"/>
                </w:rPr>
                <w:t>.</w:t>
              </w:r>
              <w:proofErr w:type="spellStart"/>
              <w:r w:rsidR="00111C4D" w:rsidRPr="009B3577">
                <w:rPr>
                  <w:rStyle w:val="a5"/>
                  <w:lang w:val="en-US"/>
                </w:rPr>
                <w:t>ru</w:t>
              </w:r>
              <w:proofErr w:type="spellEnd"/>
            </w:hyperlink>
            <w:r w:rsidR="00111C4D" w:rsidRPr="00FC3979">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281E5B" w:rsidRDefault="00915B7D" w:rsidP="00907BCE">
            <w:pPr>
              <w:pStyle w:val="Default"/>
              <w:jc w:val="both"/>
              <w:rPr>
                <w:szCs w:val="26"/>
              </w:rPr>
            </w:pPr>
            <w:r w:rsidRPr="00F84878">
              <w:rPr>
                <w:iCs/>
              </w:rPr>
              <w:t xml:space="preserve">Договор </w:t>
            </w:r>
            <w:r w:rsidR="000E4D41" w:rsidRPr="000E4D41">
              <w:t xml:space="preserve">на </w:t>
            </w:r>
            <w:r w:rsidR="00281E5B" w:rsidRPr="00281E5B">
              <w:t>предоставление сетевых ресурсов для организации каналов связи</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53230E" w:rsidRDefault="0085601F" w:rsidP="000C1D31">
            <w:pPr>
              <w:pStyle w:val="Default"/>
              <w:jc w:val="both"/>
              <w:rPr>
                <w:iCs/>
                <w:color w:val="auto"/>
                <w:sz w:val="10"/>
                <w:szCs w:val="10"/>
              </w:rPr>
            </w:pPr>
            <w:r>
              <w:t>18 360 000,00</w:t>
            </w:r>
            <w:r w:rsidRPr="000F0B81">
              <w:t xml:space="preserve"> (</w:t>
            </w:r>
            <w:r>
              <w:t xml:space="preserve">восемнадцать миллионов триста шестьдесят тысяч) рублей 00 копеек, в том числе НДС </w:t>
            </w:r>
            <w:r w:rsidRPr="000F0B81">
              <w:t>18%</w:t>
            </w:r>
            <w:r>
              <w:t xml:space="preserve"> 2 800 677,97 (два миллиона восемьсот тысяч шестьсот семьдесят семь) рублей 97 копеек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8831F4">
            <w:pPr>
              <w:pStyle w:val="Default"/>
              <w:rPr>
                <w:iCs/>
              </w:rPr>
            </w:pPr>
            <w:r w:rsidRPr="00F84878">
              <w:rPr>
                <w:iCs/>
              </w:rPr>
              <w:t xml:space="preserve"> </w:t>
            </w:r>
            <w:r w:rsidR="00D02223">
              <w:rPr>
                <w:iCs/>
              </w:rPr>
              <w:t xml:space="preserve">не позднее </w:t>
            </w:r>
            <w:r w:rsidRPr="00F84878">
              <w:rPr>
                <w:iCs/>
              </w:rPr>
              <w:t>«</w:t>
            </w:r>
            <w:r w:rsidR="00EF6DA5">
              <w:rPr>
                <w:iCs/>
              </w:rPr>
              <w:t>28</w:t>
            </w:r>
            <w:r w:rsidRPr="00F84878">
              <w:rPr>
                <w:iCs/>
              </w:rPr>
              <w:t xml:space="preserve">» </w:t>
            </w:r>
            <w:r w:rsidR="008831F4">
              <w:rPr>
                <w:iCs/>
              </w:rPr>
              <w:t>сентября</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A0854">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CA0854">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CA0854"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020216"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020216" w:rsidRDefault="00020216" w:rsidP="00020216">
            <w:pPr>
              <w:autoSpaceDE w:val="0"/>
              <w:autoSpaceDN w:val="0"/>
              <w:adjustRightInd w:val="0"/>
              <w:jc w:val="both"/>
            </w:pPr>
            <w:r>
              <w:t>Муртазин Эрик Димович</w:t>
            </w:r>
          </w:p>
          <w:p w:rsidR="00915B7D" w:rsidRPr="00FC3979" w:rsidRDefault="00020216" w:rsidP="00020216">
            <w:pPr>
              <w:autoSpaceDE w:val="0"/>
              <w:autoSpaceDN w:val="0"/>
              <w:adjustRightInd w:val="0"/>
              <w:jc w:val="both"/>
            </w:pPr>
            <w:r w:rsidRPr="00B42DA3">
              <w:t>т</w:t>
            </w:r>
            <w:r>
              <w:t>ел</w:t>
            </w:r>
            <w:r w:rsidRPr="00FC3979">
              <w:t xml:space="preserve">. </w:t>
            </w:r>
            <w:r w:rsidRPr="00FC3979">
              <w:rPr>
                <w:bCs/>
              </w:rPr>
              <w:t>+ 7</w:t>
            </w:r>
            <w:r w:rsidRPr="00FC3979">
              <w:t xml:space="preserve"> (347) 2215905, </w:t>
            </w:r>
            <w:r w:rsidRPr="0053230E">
              <w:rPr>
                <w:rFonts w:eastAsia="Calibri"/>
                <w:bCs/>
                <w:color w:val="000000"/>
                <w:lang w:val="en-US"/>
              </w:rPr>
              <w:t>e</w:t>
            </w:r>
            <w:r w:rsidRPr="00FC3979">
              <w:rPr>
                <w:rFonts w:eastAsia="Calibri"/>
                <w:bCs/>
                <w:color w:val="000000"/>
              </w:rPr>
              <w:t>-</w:t>
            </w:r>
            <w:r w:rsidRPr="0053230E">
              <w:rPr>
                <w:rFonts w:eastAsia="Calibri"/>
                <w:bCs/>
                <w:color w:val="000000"/>
                <w:lang w:val="en-US"/>
              </w:rPr>
              <w:t>mail</w:t>
            </w:r>
            <w:r w:rsidRPr="00FC3979">
              <w:rPr>
                <w:rFonts w:eastAsia="Calibri"/>
                <w:bCs/>
                <w:color w:val="000000"/>
              </w:rPr>
              <w:t>:</w:t>
            </w:r>
            <w:r w:rsidRPr="00FC3979">
              <w:t xml:space="preserve"> </w:t>
            </w:r>
            <w:hyperlink r:id="rId25" w:history="1">
              <w:r w:rsidRPr="009B3577">
                <w:rPr>
                  <w:rStyle w:val="a5"/>
                  <w:lang w:val="en-US"/>
                </w:rPr>
                <w:t>e</w:t>
              </w:r>
              <w:r w:rsidRPr="00FC3979">
                <w:rPr>
                  <w:rStyle w:val="a5"/>
                </w:rPr>
                <w:t>.</w:t>
              </w:r>
              <w:r w:rsidRPr="009B3577">
                <w:rPr>
                  <w:rStyle w:val="a5"/>
                  <w:lang w:val="en-US"/>
                </w:rPr>
                <w:t>murtazin</w:t>
              </w:r>
              <w:r w:rsidRPr="00FC3979">
                <w:rPr>
                  <w:rStyle w:val="a5"/>
                </w:rPr>
                <w:t>@</w:t>
              </w:r>
              <w:r w:rsidRPr="009B3577">
                <w:rPr>
                  <w:rStyle w:val="a5"/>
                  <w:lang w:val="en-US"/>
                </w:rPr>
                <w:t>bashtel</w:t>
              </w:r>
              <w:r w:rsidRPr="00FC3979">
                <w:rPr>
                  <w:rStyle w:val="a5"/>
                </w:rPr>
                <w:t>.</w:t>
              </w:r>
              <w:proofErr w:type="spellStart"/>
              <w:r w:rsidRPr="009B3577">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FC3979"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EF6DA5" w:rsidRDefault="00EF6DA5" w:rsidP="00EF6DA5">
            <w:r w:rsidRPr="006256CF">
              <w:rPr>
                <w:spacing w:val="-6"/>
              </w:rPr>
              <w:t xml:space="preserve">Публичное акционерное общество </w:t>
            </w:r>
            <w:r w:rsidRPr="006256CF">
              <w:t xml:space="preserve">«Мобильные </w:t>
            </w:r>
            <w:proofErr w:type="spellStart"/>
            <w:r w:rsidRPr="006256CF">
              <w:t>ТелеСистемы</w:t>
            </w:r>
            <w:proofErr w:type="spellEnd"/>
            <w:r w:rsidRPr="006256CF">
              <w:t xml:space="preserve">» </w:t>
            </w:r>
          </w:p>
          <w:p w:rsidR="00915B7D" w:rsidRPr="00D7468D" w:rsidRDefault="00EF6DA5" w:rsidP="00EF6DA5">
            <w:pPr>
              <w:pStyle w:val="afff9"/>
              <w:rPr>
                <w:rFonts w:cs="Times New Roman"/>
              </w:rPr>
            </w:pPr>
            <w:r w:rsidRPr="006256CF">
              <w:rPr>
                <w:rFonts w:cs="Times New Roman"/>
              </w:rPr>
              <w:t>(ПАО «МТС»)</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EF6DA5" w:rsidP="008E3617">
            <w:pPr>
              <w:rPr>
                <w:color w:val="FF0000"/>
              </w:rPr>
            </w:pPr>
            <w:r w:rsidRPr="006256CF">
              <w:rPr>
                <w:spacing w:val="-4"/>
              </w:rPr>
              <w:t>450096, г.</w:t>
            </w:r>
            <w:r>
              <w:rPr>
                <w:spacing w:val="-4"/>
              </w:rPr>
              <w:t xml:space="preserve"> </w:t>
            </w:r>
            <w:r w:rsidRPr="006256CF">
              <w:rPr>
                <w:spacing w:val="-4"/>
              </w:rPr>
              <w:t>Уфа, ул.</w:t>
            </w:r>
            <w:r>
              <w:rPr>
                <w:spacing w:val="-4"/>
              </w:rPr>
              <w:t xml:space="preserve"> </w:t>
            </w:r>
            <w:proofErr w:type="spellStart"/>
            <w:r w:rsidRPr="006256CF">
              <w:rPr>
                <w:spacing w:val="-4"/>
              </w:rPr>
              <w:t>Шафиева</w:t>
            </w:r>
            <w:proofErr w:type="spellEnd"/>
            <w:r w:rsidRPr="006256CF">
              <w:rPr>
                <w:spacing w:val="-4"/>
              </w:rPr>
              <w:t>, 39/2</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53230E">
            <w:pPr>
              <w:rPr>
                <w:i/>
                <w:color w:val="FF0000"/>
              </w:rPr>
            </w:pPr>
            <w:r>
              <w:rPr>
                <w:iCs/>
              </w:rPr>
              <w:t xml:space="preserve">не позднее </w:t>
            </w:r>
            <w:r w:rsidR="008831F4" w:rsidRPr="00F84878">
              <w:rPr>
                <w:iCs/>
              </w:rPr>
              <w:t>«</w:t>
            </w:r>
            <w:r w:rsidR="00EF6DA5">
              <w:rPr>
                <w:iCs/>
              </w:rPr>
              <w:t>28</w:t>
            </w:r>
            <w:r w:rsidR="008831F4" w:rsidRPr="00F84878">
              <w:rPr>
                <w:iCs/>
              </w:rPr>
              <w:t xml:space="preserve">» </w:t>
            </w:r>
            <w:r w:rsidR="008831F4">
              <w:rPr>
                <w:iCs/>
              </w:rPr>
              <w:t>сентября 2017</w:t>
            </w:r>
            <w:r w:rsidR="008831F4"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DA3772" w:rsidRPr="00DA3772"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281E5B" w:rsidRPr="00281E5B">
              <w:t>предоставление сетевых ресурсов для организации каналов связи</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85601F" w:rsidP="007D7270">
            <w:pPr>
              <w:ind w:firstLine="34"/>
              <w:jc w:val="both"/>
            </w:pPr>
            <w:r>
              <w:t>18 360 000,00</w:t>
            </w:r>
            <w:r w:rsidRPr="000F0B81">
              <w:t xml:space="preserve"> (</w:t>
            </w:r>
            <w:r>
              <w:t xml:space="preserve">восемнадцать миллионов триста шестьдесят тысяч) рублей 00 копеек, в том числе НДС </w:t>
            </w:r>
            <w:r w:rsidRPr="000F0B81">
              <w:t>18%</w:t>
            </w:r>
            <w:r>
              <w:t xml:space="preserve"> 2 800 677,97 (два миллиона восемьсот тысяч шестьсот семьдесят семь) рублей 97 копеек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15B7D" w:rsidRPr="00CF6CD6" w:rsidRDefault="00915B7D" w:rsidP="00BB3DF9">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CA0854">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CA0854">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CA0854">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CA0854">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D74DC8" w:rsidRDefault="00D74DC8" w:rsidP="00D74DC8">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8E3617" w:rsidRPr="00D74DC8" w:rsidRDefault="008E3617" w:rsidP="00D74DC8">
      <w:pPr>
        <w:rPr>
          <w:rFonts w:eastAsia="MS Mincho"/>
          <w:lang w:eastAsia="x-none"/>
        </w:rPr>
      </w:pPr>
    </w:p>
    <w:sectPr w:rsidR="008E3617" w:rsidRPr="00D74DC8"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CA0854">
      <w:rPr>
        <w:noProof/>
      </w:rPr>
      <w:t>13</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CA0854">
          <w:rPr>
            <w:noProof/>
          </w:rPr>
          <w:t>16</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8"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2"/>
  </w:num>
  <w:num w:numId="2">
    <w:abstractNumId w:val="22"/>
  </w:num>
  <w:num w:numId="3">
    <w:abstractNumId w:val="20"/>
  </w:num>
  <w:num w:numId="4">
    <w:abstractNumId w:val="31"/>
  </w:num>
  <w:num w:numId="5">
    <w:abstractNumId w:val="28"/>
  </w:num>
  <w:num w:numId="6">
    <w:abstractNumId w:val="19"/>
  </w:num>
  <w:num w:numId="7">
    <w:abstractNumId w:val="21"/>
  </w:num>
  <w:num w:numId="8">
    <w:abstractNumId w:val="16"/>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7"/>
  </w:num>
  <w:num w:numId="17">
    <w:abstractNumId w:val="7"/>
  </w:num>
  <w:num w:numId="18">
    <w:abstractNumId w:val="23"/>
  </w:num>
  <w:num w:numId="19">
    <w:abstractNumId w:val="25"/>
  </w:num>
  <w:num w:numId="20">
    <w:abstractNumId w:val="14"/>
  </w:num>
  <w:num w:numId="21">
    <w:abstractNumId w:val="15"/>
  </w:num>
  <w:num w:numId="22">
    <w:abstractNumId w:val="24"/>
  </w:num>
  <w:num w:numId="23">
    <w:abstractNumId w:val="26"/>
  </w:num>
  <w:num w:numId="24">
    <w:abstractNumId w:val="30"/>
  </w:num>
  <w:num w:numId="25">
    <w:abstractNumId w:val="27"/>
  </w:num>
  <w:num w:numId="26">
    <w:abstractNumId w:val="18"/>
  </w:num>
  <w:num w:numId="27">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20216"/>
    <w:rsid w:val="00024A16"/>
    <w:rsid w:val="000258CA"/>
    <w:rsid w:val="000354D4"/>
    <w:rsid w:val="00041E14"/>
    <w:rsid w:val="00043A83"/>
    <w:rsid w:val="000454A1"/>
    <w:rsid w:val="00045AD9"/>
    <w:rsid w:val="00054D68"/>
    <w:rsid w:val="00055C3E"/>
    <w:rsid w:val="0005731D"/>
    <w:rsid w:val="00063E9A"/>
    <w:rsid w:val="00080FB9"/>
    <w:rsid w:val="00083565"/>
    <w:rsid w:val="0008738E"/>
    <w:rsid w:val="00095938"/>
    <w:rsid w:val="000A0716"/>
    <w:rsid w:val="000A0FAA"/>
    <w:rsid w:val="000A11CB"/>
    <w:rsid w:val="000A2BE7"/>
    <w:rsid w:val="000A6C58"/>
    <w:rsid w:val="000B0BE2"/>
    <w:rsid w:val="000C1D31"/>
    <w:rsid w:val="000C6659"/>
    <w:rsid w:val="000D57A8"/>
    <w:rsid w:val="000E4D41"/>
    <w:rsid w:val="000E6588"/>
    <w:rsid w:val="000E65CB"/>
    <w:rsid w:val="000E7527"/>
    <w:rsid w:val="0010314D"/>
    <w:rsid w:val="00103D05"/>
    <w:rsid w:val="00104450"/>
    <w:rsid w:val="00104FE9"/>
    <w:rsid w:val="001101A7"/>
    <w:rsid w:val="00111C4D"/>
    <w:rsid w:val="00112070"/>
    <w:rsid w:val="00114AB6"/>
    <w:rsid w:val="00117217"/>
    <w:rsid w:val="001312C7"/>
    <w:rsid w:val="00132721"/>
    <w:rsid w:val="00135FB9"/>
    <w:rsid w:val="001412FA"/>
    <w:rsid w:val="00145BEB"/>
    <w:rsid w:val="00145CCF"/>
    <w:rsid w:val="00146118"/>
    <w:rsid w:val="001470E4"/>
    <w:rsid w:val="00156A9C"/>
    <w:rsid w:val="00184007"/>
    <w:rsid w:val="00191422"/>
    <w:rsid w:val="001968EB"/>
    <w:rsid w:val="00197D48"/>
    <w:rsid w:val="00197F71"/>
    <w:rsid w:val="001A0136"/>
    <w:rsid w:val="001A167D"/>
    <w:rsid w:val="001C0801"/>
    <w:rsid w:val="001C4740"/>
    <w:rsid w:val="001C5A0E"/>
    <w:rsid w:val="001E194D"/>
    <w:rsid w:val="001E68AE"/>
    <w:rsid w:val="001F272A"/>
    <w:rsid w:val="001F4097"/>
    <w:rsid w:val="001F68BA"/>
    <w:rsid w:val="00200B88"/>
    <w:rsid w:val="002225D5"/>
    <w:rsid w:val="002257CE"/>
    <w:rsid w:val="00225FC8"/>
    <w:rsid w:val="00232B85"/>
    <w:rsid w:val="00237971"/>
    <w:rsid w:val="002404E4"/>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5940"/>
    <w:rsid w:val="002765EA"/>
    <w:rsid w:val="00277279"/>
    <w:rsid w:val="00281E5B"/>
    <w:rsid w:val="00283B18"/>
    <w:rsid w:val="00285716"/>
    <w:rsid w:val="00294E87"/>
    <w:rsid w:val="002A0BCB"/>
    <w:rsid w:val="002A3FE3"/>
    <w:rsid w:val="002B0A62"/>
    <w:rsid w:val="002B3027"/>
    <w:rsid w:val="002B3B57"/>
    <w:rsid w:val="002D4D5F"/>
    <w:rsid w:val="002D5354"/>
    <w:rsid w:val="002D671C"/>
    <w:rsid w:val="002E5ABF"/>
    <w:rsid w:val="002F67BE"/>
    <w:rsid w:val="003051B1"/>
    <w:rsid w:val="00306AEE"/>
    <w:rsid w:val="00316457"/>
    <w:rsid w:val="0032545C"/>
    <w:rsid w:val="0032605E"/>
    <w:rsid w:val="0033461A"/>
    <w:rsid w:val="003366DA"/>
    <w:rsid w:val="00341880"/>
    <w:rsid w:val="00344AAA"/>
    <w:rsid w:val="00347E3C"/>
    <w:rsid w:val="003526BF"/>
    <w:rsid w:val="0036183F"/>
    <w:rsid w:val="00367C3F"/>
    <w:rsid w:val="00367C7E"/>
    <w:rsid w:val="003762FB"/>
    <w:rsid w:val="003818B0"/>
    <w:rsid w:val="00391637"/>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3211C"/>
    <w:rsid w:val="00444D08"/>
    <w:rsid w:val="00447F9D"/>
    <w:rsid w:val="004547CD"/>
    <w:rsid w:val="00461D0B"/>
    <w:rsid w:val="0046292C"/>
    <w:rsid w:val="00467CCA"/>
    <w:rsid w:val="0047159C"/>
    <w:rsid w:val="004717BC"/>
    <w:rsid w:val="00471E06"/>
    <w:rsid w:val="00475E3A"/>
    <w:rsid w:val="0048002B"/>
    <w:rsid w:val="00481C02"/>
    <w:rsid w:val="004865E2"/>
    <w:rsid w:val="004A4570"/>
    <w:rsid w:val="004A764C"/>
    <w:rsid w:val="004B343E"/>
    <w:rsid w:val="004B39A5"/>
    <w:rsid w:val="004C0D27"/>
    <w:rsid w:val="004C0F8F"/>
    <w:rsid w:val="004C3BDF"/>
    <w:rsid w:val="004D2D1F"/>
    <w:rsid w:val="004D347C"/>
    <w:rsid w:val="004D6006"/>
    <w:rsid w:val="004D775A"/>
    <w:rsid w:val="004E0956"/>
    <w:rsid w:val="004E1330"/>
    <w:rsid w:val="004F03AF"/>
    <w:rsid w:val="004F3A41"/>
    <w:rsid w:val="004F76C0"/>
    <w:rsid w:val="00507A23"/>
    <w:rsid w:val="0053230E"/>
    <w:rsid w:val="00534895"/>
    <w:rsid w:val="00535D62"/>
    <w:rsid w:val="00536A02"/>
    <w:rsid w:val="0054094B"/>
    <w:rsid w:val="00543264"/>
    <w:rsid w:val="005441A9"/>
    <w:rsid w:val="00545A7E"/>
    <w:rsid w:val="00551687"/>
    <w:rsid w:val="0056208C"/>
    <w:rsid w:val="005647A3"/>
    <w:rsid w:val="00566240"/>
    <w:rsid w:val="00570A15"/>
    <w:rsid w:val="00571C96"/>
    <w:rsid w:val="005821EF"/>
    <w:rsid w:val="005850CE"/>
    <w:rsid w:val="00585161"/>
    <w:rsid w:val="00586B77"/>
    <w:rsid w:val="00592535"/>
    <w:rsid w:val="00593906"/>
    <w:rsid w:val="0059402E"/>
    <w:rsid w:val="00597D2D"/>
    <w:rsid w:val="005A6699"/>
    <w:rsid w:val="005B27D4"/>
    <w:rsid w:val="005C2668"/>
    <w:rsid w:val="005C4BAD"/>
    <w:rsid w:val="005C68D7"/>
    <w:rsid w:val="005D6E58"/>
    <w:rsid w:val="005E3247"/>
    <w:rsid w:val="005E69D1"/>
    <w:rsid w:val="005F11E9"/>
    <w:rsid w:val="005F3678"/>
    <w:rsid w:val="005F5AD8"/>
    <w:rsid w:val="005F699D"/>
    <w:rsid w:val="00600917"/>
    <w:rsid w:val="006030D0"/>
    <w:rsid w:val="006075C6"/>
    <w:rsid w:val="00610F3B"/>
    <w:rsid w:val="0062020E"/>
    <w:rsid w:val="00627C93"/>
    <w:rsid w:val="006412EB"/>
    <w:rsid w:val="00641690"/>
    <w:rsid w:val="00652523"/>
    <w:rsid w:val="0066136A"/>
    <w:rsid w:val="00663E5F"/>
    <w:rsid w:val="006659F4"/>
    <w:rsid w:val="006715B9"/>
    <w:rsid w:val="00672FD3"/>
    <w:rsid w:val="00676E38"/>
    <w:rsid w:val="006800C5"/>
    <w:rsid w:val="00682A20"/>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704F"/>
    <w:rsid w:val="006E013C"/>
    <w:rsid w:val="006E3568"/>
    <w:rsid w:val="006E5FB3"/>
    <w:rsid w:val="006F6B77"/>
    <w:rsid w:val="0070052C"/>
    <w:rsid w:val="00706E74"/>
    <w:rsid w:val="00707D7A"/>
    <w:rsid w:val="00713C3E"/>
    <w:rsid w:val="00725288"/>
    <w:rsid w:val="00730A7A"/>
    <w:rsid w:val="0073335D"/>
    <w:rsid w:val="00735BF7"/>
    <w:rsid w:val="00737198"/>
    <w:rsid w:val="00740825"/>
    <w:rsid w:val="00742F11"/>
    <w:rsid w:val="007458A1"/>
    <w:rsid w:val="00752A4C"/>
    <w:rsid w:val="00752CB9"/>
    <w:rsid w:val="00753959"/>
    <w:rsid w:val="007548EE"/>
    <w:rsid w:val="0076432A"/>
    <w:rsid w:val="0076713E"/>
    <w:rsid w:val="00773FFA"/>
    <w:rsid w:val="0077745B"/>
    <w:rsid w:val="007911C0"/>
    <w:rsid w:val="00792B6A"/>
    <w:rsid w:val="00794D81"/>
    <w:rsid w:val="00795B53"/>
    <w:rsid w:val="00796421"/>
    <w:rsid w:val="007A638C"/>
    <w:rsid w:val="007B0A0A"/>
    <w:rsid w:val="007B0F3F"/>
    <w:rsid w:val="007B2DEC"/>
    <w:rsid w:val="007B4723"/>
    <w:rsid w:val="007B53E8"/>
    <w:rsid w:val="007C39C0"/>
    <w:rsid w:val="007D7270"/>
    <w:rsid w:val="007E3FE1"/>
    <w:rsid w:val="007E4654"/>
    <w:rsid w:val="007F11B0"/>
    <w:rsid w:val="007F3DCE"/>
    <w:rsid w:val="008016F0"/>
    <w:rsid w:val="00825534"/>
    <w:rsid w:val="00827009"/>
    <w:rsid w:val="0083017D"/>
    <w:rsid w:val="0083262D"/>
    <w:rsid w:val="008335BB"/>
    <w:rsid w:val="00833E4F"/>
    <w:rsid w:val="00834AC3"/>
    <w:rsid w:val="00844F13"/>
    <w:rsid w:val="0084681E"/>
    <w:rsid w:val="008521B5"/>
    <w:rsid w:val="008529B9"/>
    <w:rsid w:val="00855765"/>
    <w:rsid w:val="0085601F"/>
    <w:rsid w:val="00861D2E"/>
    <w:rsid w:val="008641B1"/>
    <w:rsid w:val="00866883"/>
    <w:rsid w:val="00867D64"/>
    <w:rsid w:val="00881AA3"/>
    <w:rsid w:val="008831F4"/>
    <w:rsid w:val="008A3357"/>
    <w:rsid w:val="008B158B"/>
    <w:rsid w:val="008C2F81"/>
    <w:rsid w:val="008C31AC"/>
    <w:rsid w:val="008D1E08"/>
    <w:rsid w:val="008D24A4"/>
    <w:rsid w:val="008D6AB9"/>
    <w:rsid w:val="008D6D3B"/>
    <w:rsid w:val="008D712D"/>
    <w:rsid w:val="008E1152"/>
    <w:rsid w:val="008E1385"/>
    <w:rsid w:val="008E3617"/>
    <w:rsid w:val="008E3D43"/>
    <w:rsid w:val="008E3EB7"/>
    <w:rsid w:val="008E4654"/>
    <w:rsid w:val="00900D1F"/>
    <w:rsid w:val="00907BCE"/>
    <w:rsid w:val="00907F4C"/>
    <w:rsid w:val="00913C42"/>
    <w:rsid w:val="00915B7D"/>
    <w:rsid w:val="0091625A"/>
    <w:rsid w:val="009206B3"/>
    <w:rsid w:val="00931D52"/>
    <w:rsid w:val="00934AA6"/>
    <w:rsid w:val="00934B05"/>
    <w:rsid w:val="009367A9"/>
    <w:rsid w:val="00940C03"/>
    <w:rsid w:val="00943102"/>
    <w:rsid w:val="00957B45"/>
    <w:rsid w:val="00962485"/>
    <w:rsid w:val="00965EF4"/>
    <w:rsid w:val="00981CC0"/>
    <w:rsid w:val="00983279"/>
    <w:rsid w:val="00985DD2"/>
    <w:rsid w:val="009873FD"/>
    <w:rsid w:val="00987D62"/>
    <w:rsid w:val="00987F8F"/>
    <w:rsid w:val="00990BA7"/>
    <w:rsid w:val="00990EAB"/>
    <w:rsid w:val="00991390"/>
    <w:rsid w:val="00992DA7"/>
    <w:rsid w:val="00993D54"/>
    <w:rsid w:val="0099464B"/>
    <w:rsid w:val="009A2AD2"/>
    <w:rsid w:val="009A43DE"/>
    <w:rsid w:val="009B2E04"/>
    <w:rsid w:val="009B2EFE"/>
    <w:rsid w:val="009B34A0"/>
    <w:rsid w:val="009B37E2"/>
    <w:rsid w:val="009B3DFE"/>
    <w:rsid w:val="009B3EB4"/>
    <w:rsid w:val="009B5A5E"/>
    <w:rsid w:val="009B5A73"/>
    <w:rsid w:val="009C111D"/>
    <w:rsid w:val="009D1560"/>
    <w:rsid w:val="009D1B1A"/>
    <w:rsid w:val="009D2E6A"/>
    <w:rsid w:val="009D5AF2"/>
    <w:rsid w:val="009D6786"/>
    <w:rsid w:val="009E3C00"/>
    <w:rsid w:val="009E6820"/>
    <w:rsid w:val="009F49A4"/>
    <w:rsid w:val="009F74DE"/>
    <w:rsid w:val="00A15055"/>
    <w:rsid w:val="00A45317"/>
    <w:rsid w:val="00A47819"/>
    <w:rsid w:val="00A47A77"/>
    <w:rsid w:val="00A5192B"/>
    <w:rsid w:val="00A54157"/>
    <w:rsid w:val="00A54F48"/>
    <w:rsid w:val="00A56276"/>
    <w:rsid w:val="00A60356"/>
    <w:rsid w:val="00A60BA8"/>
    <w:rsid w:val="00A63E92"/>
    <w:rsid w:val="00A66DC9"/>
    <w:rsid w:val="00A76186"/>
    <w:rsid w:val="00A80A9A"/>
    <w:rsid w:val="00A9189E"/>
    <w:rsid w:val="00A94EEA"/>
    <w:rsid w:val="00A979AE"/>
    <w:rsid w:val="00AB0302"/>
    <w:rsid w:val="00AB0505"/>
    <w:rsid w:val="00AB491A"/>
    <w:rsid w:val="00AC43E9"/>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3DF9"/>
    <w:rsid w:val="00BB45BF"/>
    <w:rsid w:val="00BC1302"/>
    <w:rsid w:val="00BC6226"/>
    <w:rsid w:val="00BC6BA0"/>
    <w:rsid w:val="00BC6FEB"/>
    <w:rsid w:val="00BD01E1"/>
    <w:rsid w:val="00BD1D49"/>
    <w:rsid w:val="00BE342A"/>
    <w:rsid w:val="00BE655B"/>
    <w:rsid w:val="00BF5E24"/>
    <w:rsid w:val="00C04168"/>
    <w:rsid w:val="00C04268"/>
    <w:rsid w:val="00C21C29"/>
    <w:rsid w:val="00C24E40"/>
    <w:rsid w:val="00C31113"/>
    <w:rsid w:val="00C33476"/>
    <w:rsid w:val="00C40C24"/>
    <w:rsid w:val="00C65123"/>
    <w:rsid w:val="00C668EC"/>
    <w:rsid w:val="00C80C8D"/>
    <w:rsid w:val="00C82CB8"/>
    <w:rsid w:val="00C83D1C"/>
    <w:rsid w:val="00C90CF9"/>
    <w:rsid w:val="00C978EC"/>
    <w:rsid w:val="00CA0854"/>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32AC"/>
    <w:rsid w:val="00ED5857"/>
    <w:rsid w:val="00ED63F3"/>
    <w:rsid w:val="00EE5758"/>
    <w:rsid w:val="00EF6DA5"/>
    <w:rsid w:val="00EF740E"/>
    <w:rsid w:val="00F0122F"/>
    <w:rsid w:val="00F07073"/>
    <w:rsid w:val="00F07789"/>
    <w:rsid w:val="00F3201D"/>
    <w:rsid w:val="00F334FE"/>
    <w:rsid w:val="00F4196A"/>
    <w:rsid w:val="00F43CB1"/>
    <w:rsid w:val="00F4795F"/>
    <w:rsid w:val="00F6062D"/>
    <w:rsid w:val="00F62105"/>
    <w:rsid w:val="00F65F96"/>
    <w:rsid w:val="00F67532"/>
    <w:rsid w:val="00F77C2E"/>
    <w:rsid w:val="00F77CF8"/>
    <w:rsid w:val="00F81A1F"/>
    <w:rsid w:val="00F8247A"/>
    <w:rsid w:val="00F91DB5"/>
    <w:rsid w:val="00F93C8E"/>
    <w:rsid w:val="00FA006B"/>
    <w:rsid w:val="00FA7C49"/>
    <w:rsid w:val="00FA7E97"/>
    <w:rsid w:val="00FB105C"/>
    <w:rsid w:val="00FC388A"/>
    <w:rsid w:val="00FC3979"/>
    <w:rsid w:val="00FC746C"/>
    <w:rsid w:val="00FD42A0"/>
    <w:rsid w:val="00FE02EE"/>
    <w:rsid w:val="00FE201A"/>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e.murtazin@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murtazin@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ECF008-57D6-4B44-B259-FBA9B070E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16</Pages>
  <Words>4244</Words>
  <Characters>24197</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68</cp:revision>
  <cp:lastPrinted>2017-09-20T11:58:00Z</cp:lastPrinted>
  <dcterms:created xsi:type="dcterms:W3CDTF">2017-07-20T07:15:00Z</dcterms:created>
  <dcterms:modified xsi:type="dcterms:W3CDTF">2017-09-20T11:58:00Z</dcterms:modified>
</cp:coreProperties>
</file>